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 w:rsidR="00B70918">
        <w:t>Оказание услуг</w:t>
      </w:r>
      <w:r w:rsidR="00B70918" w:rsidRPr="00271577">
        <w:t xml:space="preserve"> по </w:t>
      </w:r>
      <w:r w:rsidR="00A51529" w:rsidRPr="00A51529">
        <w:t>обучению и аттестации специалистов Заказчика по неразрушающим методам контроля в соответствии с ПБ 03-440-02 «Правила аттестации персонала в области неразрушающего контроля</w:t>
      </w:r>
      <w:r>
        <w:t>.</w:t>
      </w:r>
    </w:p>
    <w:p w:rsidR="00651A2D" w:rsidRDefault="00651A2D" w:rsidP="00651A2D">
      <w:pPr>
        <w:suppressAutoHyphens/>
        <w:ind w:firstLine="709"/>
        <w:jc w:val="both"/>
        <w:rPr>
          <w:b/>
          <w:color w:val="000000"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Обучение и аттестация по следующим методам неразрушающего контроля: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ВИК, II уровень, объекты контроля 1.3.8 -14 чел. (6 чел. - продление аттестации, 8 чел. -  повторная аттестация);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УК, II уровень, объекты контроля 1.3.8 – 15 чел. (8 чел. - продление аттестации, 7 чел. -  повторная аттестация);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РК, II уровень, объекты контроля 1.3.8 – 1чел. (повторная аттестация);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ПВК, II уровень, объекты контроля 1.3.8 – 2чел. (1 чел. - продление аттестации, 1 чел. -  повторная аттестация);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АЭД, II уровень, объекты контроля 1.3.8 – 4чел. (2 чел. - продление аттестации, 1 чел. -  повторная аттестация, 1 чел.- первичная аттестация);</w:t>
      </w:r>
    </w:p>
    <w:p w:rsidR="00FA11FD" w:rsidRPr="00FA11FD" w:rsidRDefault="00FA11FD" w:rsidP="00FA11FD">
      <w:pPr>
        <w:autoSpaceDE w:val="0"/>
        <w:autoSpaceDN w:val="0"/>
        <w:adjustRightInd w:val="0"/>
        <w:spacing w:before="0"/>
        <w:ind w:firstLine="709"/>
        <w:jc w:val="both"/>
      </w:pPr>
      <w:r w:rsidRPr="00FA11FD">
        <w:t>ТК, II уровень, только механическое оборудование – 3чел. (2 чел. - продление аттестации, 1 чел. -  первичная аттестация)</w:t>
      </w:r>
    </w:p>
    <w:p w:rsidR="00651A2D" w:rsidRDefault="00651A2D" w:rsidP="00A5152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</w:t>
      </w:r>
      <w:r w:rsidR="00A51529" w:rsidRPr="00430192">
        <w:t>все затраты,</w:t>
      </w:r>
      <w:r w:rsidRPr="00430192">
        <w:t xml:space="preserve"> связанные с </w:t>
      </w:r>
      <w:r w:rsidR="00A51529" w:rsidRPr="00A51529">
        <w:t>обучени</w:t>
      </w:r>
      <w:r w:rsidR="00A51529">
        <w:t>ем</w:t>
      </w:r>
      <w:r w:rsidR="00A51529" w:rsidRPr="00A51529">
        <w:t xml:space="preserve"> и аттестаци</w:t>
      </w:r>
      <w:r w:rsidR="00A51529">
        <w:t>ей</w:t>
      </w:r>
      <w:r w:rsidR="00A51529" w:rsidRPr="00A51529">
        <w:t xml:space="preserve"> специалистов Заказчика по неразрушающим методам контроля в соответствии с ПБ 03-440-02 «Правила аттестации персонала в области неразрушающего контроля</w:t>
      </w:r>
      <w:r w:rsidR="003224E0">
        <w:t>»</w:t>
      </w:r>
      <w:r>
        <w:t>.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«Славнефть-Ярославнефтеоргсинтез</w:t>
      </w:r>
      <w:r w:rsidR="00A51529">
        <w:rPr>
          <w:color w:val="000000"/>
          <w:szCs w:val="16"/>
        </w:rPr>
        <w:t>», ОАО</w:t>
      </w:r>
      <w:r>
        <w:rPr>
          <w:color w:val="000000"/>
          <w:szCs w:val="16"/>
        </w:rPr>
        <w:t xml:space="preserve"> «Славнефть-ЯНОС»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</w:t>
      </w:r>
      <w:r w:rsidR="00B70918" w:rsidRPr="00271577">
        <w:t xml:space="preserve">Начало оказания услуг: с даты заключения договора, окончание: </w:t>
      </w:r>
      <w:r w:rsidR="00FA11FD">
        <w:t>31.12.2018 г</w:t>
      </w:r>
      <w:r w:rsidR="00B70918" w:rsidRPr="00271577">
        <w:t>.</w:t>
      </w:r>
    </w:p>
    <w:p w:rsidR="00651A2D" w:rsidRPr="00F85735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CB48EE" w:rsidRPr="00CB48EE">
        <w:t>Оплата за предоставленные услуги производится путем перечисления денежных средств на расчетный счет Исполнителя в течение 90 календарных дней со дня подписания сторонами акта сдачи-приемки услуг и получения Заказчиком счета</w:t>
      </w:r>
      <w:r w:rsidR="00C77CD9">
        <w:t>.</w:t>
      </w:r>
    </w:p>
    <w:p w:rsidR="00651A2D" w:rsidRDefault="00651A2D" w:rsidP="00651A2D">
      <w:pPr>
        <w:ind w:firstLine="709"/>
        <w:jc w:val="both"/>
      </w:pPr>
    </w:p>
    <w:p w:rsidR="00651A2D" w:rsidRDefault="00651A2D" w:rsidP="00651A2D">
      <w:pPr>
        <w:jc w:val="both"/>
        <w:rPr>
          <w:iCs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 xml:space="preserve">предмету закупки: </w:t>
      </w:r>
      <w:r w:rsidRPr="001E5599">
        <w:rPr>
          <w:iCs/>
        </w:rPr>
        <w:t>приведены в проекте договора</w:t>
      </w:r>
      <w:r>
        <w:rPr>
          <w:iCs/>
        </w:rPr>
        <w:t xml:space="preserve"> (Форма №3).</w:t>
      </w:r>
    </w:p>
    <w:p w:rsidR="00B70918" w:rsidRDefault="00651A2D" w:rsidP="00651A2D">
      <w:pPr>
        <w:jc w:val="both"/>
        <w:rPr>
          <w:b/>
        </w:rPr>
      </w:pPr>
      <w:r>
        <w:rPr>
          <w:iCs/>
        </w:rPr>
        <w:t xml:space="preserve">  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4726"/>
        <w:gridCol w:w="2126"/>
        <w:gridCol w:w="1418"/>
        <w:gridCol w:w="1701"/>
      </w:tblGrid>
      <w:tr w:rsidR="00CB48EE" w:rsidRPr="00CB48EE" w:rsidTr="00DE21B6">
        <w:trPr>
          <w:trHeight w:val="300"/>
          <w:tblHeader/>
          <w:jc w:val="center"/>
        </w:trPr>
        <w:tc>
          <w:tcPr>
            <w:tcW w:w="514" w:type="dxa"/>
            <w:shd w:val="clear" w:color="auto" w:fill="D9D9D9"/>
            <w:vAlign w:val="center"/>
            <w:hideMark/>
          </w:tcPr>
          <w:p w:rsidR="00CB48EE" w:rsidRPr="00CB48EE" w:rsidRDefault="00CB48EE" w:rsidP="00CB48EE">
            <w:pPr>
              <w:keepNext/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B48EE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726" w:type="dxa"/>
            <w:shd w:val="clear" w:color="auto" w:fill="D9D9D9"/>
            <w:vAlign w:val="center"/>
            <w:hideMark/>
          </w:tcPr>
          <w:p w:rsidR="00CB48EE" w:rsidRPr="00CB48EE" w:rsidRDefault="00CB48EE" w:rsidP="00CB48EE">
            <w:pPr>
              <w:keepNext/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B48EE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CB48EE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126" w:type="dxa"/>
            <w:shd w:val="clear" w:color="auto" w:fill="D9D9D9"/>
            <w:vAlign w:val="center"/>
            <w:hideMark/>
          </w:tcPr>
          <w:p w:rsidR="00CB48EE" w:rsidRPr="00CB48EE" w:rsidRDefault="00CB48EE" w:rsidP="00CB48EE">
            <w:pPr>
              <w:keepNext/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B48EE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CB48EE" w:rsidRPr="00CB48EE" w:rsidRDefault="00CB48EE" w:rsidP="00CB48EE">
            <w:pPr>
              <w:keepNext/>
              <w:spacing w:befor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B48EE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CB48EE" w:rsidRPr="00CB48EE" w:rsidRDefault="00CB48EE" w:rsidP="00CB48EE">
            <w:pPr>
              <w:keepNext/>
              <w:spacing w:before="0"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CB48EE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B48EE" w:rsidRPr="00CB48EE" w:rsidTr="00DE21B6">
        <w:trPr>
          <w:trHeight w:val="164"/>
          <w:tblHeader/>
          <w:jc w:val="center"/>
        </w:trPr>
        <w:tc>
          <w:tcPr>
            <w:tcW w:w="514" w:type="dxa"/>
            <w:shd w:val="clear" w:color="auto" w:fill="D9D9D9"/>
            <w:noWrap/>
            <w:vAlign w:val="center"/>
          </w:tcPr>
          <w:p w:rsidR="00CB48EE" w:rsidRPr="00CB48EE" w:rsidRDefault="00CB48EE" w:rsidP="00CB48E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48EE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726" w:type="dxa"/>
            <w:shd w:val="clear" w:color="auto" w:fill="D9D9D9"/>
            <w:vAlign w:val="center"/>
          </w:tcPr>
          <w:p w:rsidR="00CB48EE" w:rsidRPr="00CB48EE" w:rsidRDefault="00CB48EE" w:rsidP="00CB48E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48EE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B48EE" w:rsidRPr="00CB48EE" w:rsidRDefault="00CB48EE" w:rsidP="00CB48E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48EE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B48EE" w:rsidRPr="00CB48EE" w:rsidRDefault="00CB48EE" w:rsidP="00CB48E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48EE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CB48EE" w:rsidRPr="00CB48EE" w:rsidRDefault="00CB48EE" w:rsidP="00CB48E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B48EE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CB48EE" w:rsidRPr="00CB48EE" w:rsidTr="00DE21B6">
        <w:trPr>
          <w:trHeight w:val="164"/>
          <w:jc w:val="center"/>
        </w:trPr>
        <w:tc>
          <w:tcPr>
            <w:tcW w:w="514" w:type="dxa"/>
            <w:shd w:val="clear" w:color="auto" w:fill="auto"/>
            <w:noWrap/>
            <w:vAlign w:val="center"/>
          </w:tcPr>
          <w:p w:rsidR="00CB48EE" w:rsidRPr="00CB48EE" w:rsidRDefault="00CB48EE" w:rsidP="00CB48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B48E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EE" w:rsidRPr="00CB48EE" w:rsidRDefault="00CB48EE" w:rsidP="00CB48EE">
            <w:pPr>
              <w:rPr>
                <w:rFonts w:ascii="Times New Roman" w:hAnsi="Times New Roman"/>
                <w:sz w:val="20"/>
                <w:szCs w:val="20"/>
              </w:rPr>
            </w:pPr>
            <w:r w:rsidRPr="00CB48EE">
              <w:rPr>
                <w:rFonts w:ascii="Times New Roman" w:hAnsi="Times New Roman"/>
                <w:sz w:val="20"/>
                <w:szCs w:val="20"/>
              </w:rPr>
              <w:t>Аттестация специалистов неразрушающего контроля в соответствии с ПБ 03-440-02 «Правила аттестации персонала в области неразрушающего контроля»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48EE" w:rsidRPr="00CB48EE" w:rsidRDefault="00CB48EE" w:rsidP="00CB48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B48EE" w:rsidRPr="00CB48EE" w:rsidRDefault="00CB48EE" w:rsidP="00CB48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B48EE" w:rsidRPr="00CB48EE" w:rsidRDefault="00CB48EE" w:rsidP="00CB48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8EE" w:rsidRPr="00CB48EE" w:rsidTr="00DE21B6">
        <w:trPr>
          <w:trHeight w:val="794"/>
          <w:jc w:val="center"/>
        </w:trPr>
        <w:tc>
          <w:tcPr>
            <w:tcW w:w="514" w:type="dxa"/>
            <w:shd w:val="clear" w:color="auto" w:fill="auto"/>
            <w:noWrap/>
            <w:vAlign w:val="center"/>
          </w:tcPr>
          <w:p w:rsidR="00CB48EE" w:rsidRPr="00CB48EE" w:rsidRDefault="00CB48EE" w:rsidP="00CB48EE">
            <w:pPr>
              <w:rPr>
                <w:rFonts w:ascii="Times New Roman" w:hAnsi="Times New Roman"/>
                <w:sz w:val="20"/>
                <w:szCs w:val="20"/>
              </w:rPr>
            </w:pPr>
            <w:r w:rsidRPr="00CB48E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726" w:type="dxa"/>
            <w:shd w:val="clear" w:color="auto" w:fill="auto"/>
            <w:vAlign w:val="center"/>
          </w:tcPr>
          <w:p w:rsidR="00CB48EE" w:rsidRPr="00CB48EE" w:rsidRDefault="00CB48EE" w:rsidP="00CB48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EE">
              <w:rPr>
                <w:rFonts w:ascii="Times New Roman" w:hAnsi="Times New Roman"/>
                <w:color w:val="000000"/>
                <w:sz w:val="20"/>
                <w:szCs w:val="20"/>
              </w:rPr>
              <w:t>Обучение и аттестация проводится на</w:t>
            </w:r>
            <w:r w:rsidR="00FA11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территории</w:t>
            </w:r>
            <w:r w:rsidRPr="00CB48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ОАО «Славнефть-ЯНОС»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48EE" w:rsidRPr="00CB48EE" w:rsidRDefault="00CB48EE" w:rsidP="00CB48EE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B48EE" w:rsidRDefault="00CB48EE" w:rsidP="00CB48EE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B48EE">
              <w:rPr>
                <w:rFonts w:ascii="Times New Roman" w:eastAsia="Calibri" w:hAnsi="Times New Roman"/>
                <w:sz w:val="20"/>
                <w:szCs w:val="20"/>
              </w:rPr>
              <w:t>Письмо в свободной форме на фирменном бланке с печатью на русском языке, за подписью руководителя подтверждающее выполнение требования</w:t>
            </w:r>
          </w:p>
          <w:p w:rsidR="00FA11FD" w:rsidRDefault="00FA11FD" w:rsidP="00CB48EE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A11FD" w:rsidRDefault="00FA11FD" w:rsidP="00CB48EE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FA11FD" w:rsidRPr="00CB48EE" w:rsidRDefault="00FA11FD" w:rsidP="00CB48EE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8EE" w:rsidRPr="00CB48EE" w:rsidRDefault="00CB48EE" w:rsidP="00CB48EE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B48EE">
              <w:rPr>
                <w:rFonts w:ascii="Times New Roman" w:hAnsi="Times New Roman"/>
                <w:i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48EE" w:rsidRPr="00CB48EE" w:rsidRDefault="00CB48EE" w:rsidP="00CB48EE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B48EE">
              <w:rPr>
                <w:rFonts w:ascii="Times New Roman" w:hAnsi="Times New Roman"/>
                <w:i/>
                <w:sz w:val="20"/>
                <w:szCs w:val="20"/>
              </w:rPr>
              <w:t>Да</w:t>
            </w:r>
          </w:p>
        </w:tc>
      </w:tr>
      <w:tr w:rsidR="00CB48EE" w:rsidRPr="00CB48EE" w:rsidTr="00DE21B6">
        <w:trPr>
          <w:trHeight w:val="164"/>
          <w:jc w:val="center"/>
        </w:trPr>
        <w:tc>
          <w:tcPr>
            <w:tcW w:w="514" w:type="dxa"/>
            <w:shd w:val="clear" w:color="auto" w:fill="auto"/>
            <w:noWrap/>
            <w:vAlign w:val="center"/>
          </w:tcPr>
          <w:p w:rsidR="00CB48EE" w:rsidRPr="00CB48EE" w:rsidRDefault="00CB48EE" w:rsidP="00FA11FD">
            <w:pPr>
              <w:rPr>
                <w:rFonts w:ascii="Times New Roman" w:hAnsi="Times New Roman"/>
                <w:sz w:val="20"/>
                <w:szCs w:val="20"/>
              </w:rPr>
            </w:pPr>
            <w:r w:rsidRPr="00CB48EE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FA11F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6" w:type="dxa"/>
            <w:shd w:val="clear" w:color="auto" w:fill="auto"/>
            <w:vAlign w:val="center"/>
          </w:tcPr>
          <w:p w:rsidR="00CB48EE" w:rsidRPr="00CB48EE" w:rsidRDefault="00CB48EE" w:rsidP="00CB48E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48EE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обучения и проверки знаний правил безопасности Ростехнадзора России в соответствии с заявленными объектами контроля.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B48EE" w:rsidRPr="00CB48EE" w:rsidRDefault="00CB48EE" w:rsidP="00CB48EE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48EE">
              <w:rPr>
                <w:rFonts w:ascii="Times New Roman" w:eastAsia="Calibri" w:hAnsi="Times New Roman"/>
                <w:sz w:val="20"/>
                <w:szCs w:val="20"/>
              </w:rPr>
              <w:t>Письмо в свободной форме на фирменном бланке с печатью на русском языке, за подписью руководителя подтверждающее выполнение требования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48EE" w:rsidRPr="00CB48EE" w:rsidRDefault="00CB48EE" w:rsidP="00CB48EE">
            <w:pPr>
              <w:spacing w:before="0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CB48EE">
              <w:rPr>
                <w:rFonts w:ascii="Times New Roman" w:eastAsia="Calibri" w:hAnsi="Times New Roman"/>
                <w:i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48EE" w:rsidRPr="00CB48EE" w:rsidRDefault="00CB48EE" w:rsidP="00CB48EE">
            <w:pPr>
              <w:spacing w:before="0"/>
              <w:jc w:val="center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CB48EE">
              <w:rPr>
                <w:rFonts w:ascii="Times New Roman" w:eastAsia="Calibri" w:hAnsi="Times New Roman"/>
                <w:i/>
                <w:sz w:val="20"/>
                <w:szCs w:val="20"/>
              </w:rPr>
              <w:t>Да</w:t>
            </w:r>
          </w:p>
        </w:tc>
      </w:tr>
    </w:tbl>
    <w:p w:rsidR="00CB48EE" w:rsidRDefault="00CB48EE" w:rsidP="00651A2D">
      <w:pPr>
        <w:autoSpaceDE w:val="0"/>
        <w:spacing w:before="0"/>
        <w:jc w:val="both"/>
        <w:rPr>
          <w:rFonts w:cs="Arial"/>
          <w:b/>
          <w:iCs/>
          <w:szCs w:val="22"/>
        </w:rPr>
      </w:pPr>
    </w:p>
    <w:p w:rsidR="00EF1336" w:rsidRPr="00123F70" w:rsidRDefault="00651A2D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3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</w:t>
      </w:r>
      <w:r w:rsidR="00425AD5">
        <w:rPr>
          <w:szCs w:val="22"/>
        </w:rPr>
        <w:t>от суммы,</w:t>
      </w:r>
      <w:r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</w:t>
      </w:r>
      <w:r w:rsidR="00CB48EE">
        <w:rPr>
          <w:rFonts w:cs="Arial"/>
          <w:szCs w:val="22"/>
        </w:rPr>
        <w:t>общим вопросам</w:t>
      </w:r>
      <w:r w:rsidRPr="00AE32FD">
        <w:rPr>
          <w:rFonts w:cs="Arial"/>
          <w:szCs w:val="22"/>
        </w:rPr>
        <w:t xml:space="preserve">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FA11FD">
        <w:rPr>
          <w:rFonts w:cs="Arial"/>
          <w:szCs w:val="22"/>
        </w:rPr>
        <w:t>В</w:t>
      </w:r>
      <w:r w:rsidR="0045788C">
        <w:rPr>
          <w:rFonts w:cs="Arial"/>
          <w:szCs w:val="22"/>
        </w:rPr>
        <w:t>.</w:t>
      </w:r>
      <w:r w:rsidR="00FA11FD">
        <w:rPr>
          <w:rFonts w:cs="Arial"/>
          <w:szCs w:val="22"/>
        </w:rPr>
        <w:t>В</w:t>
      </w:r>
      <w:r w:rsidR="0045788C">
        <w:rPr>
          <w:rFonts w:cs="Arial"/>
          <w:szCs w:val="22"/>
        </w:rPr>
        <w:t>.</w:t>
      </w:r>
      <w:r w:rsidR="00FA11FD">
        <w:rPr>
          <w:rFonts w:cs="Arial"/>
          <w:szCs w:val="22"/>
        </w:rPr>
        <w:t xml:space="preserve"> Пугал</w:t>
      </w:r>
      <w:r w:rsidR="0045788C">
        <w:rPr>
          <w:rFonts w:cs="Arial"/>
          <w:szCs w:val="22"/>
        </w:rPr>
        <w:t>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EA51C2">
        <w:rPr>
          <w:rFonts w:cs="Arial"/>
          <w:szCs w:val="22"/>
        </w:rPr>
        <w:t xml:space="preserve">оферты </w:t>
      </w:r>
      <w:r w:rsidR="00546633" w:rsidRPr="00546633">
        <w:rPr>
          <w:rFonts w:cs="Arial"/>
          <w:szCs w:val="22"/>
        </w:rPr>
        <w:t xml:space="preserve">№ 510-ОВ-2018 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E87515" w:rsidRPr="00D25AB1">
        <w:rPr>
          <w:szCs w:val="22"/>
        </w:rPr>
        <w:t xml:space="preserve">исх. номер оферты, </w:t>
      </w:r>
      <w:r w:rsidR="00E87515">
        <w:rPr>
          <w:szCs w:val="22"/>
        </w:rPr>
        <w:t xml:space="preserve">который </w:t>
      </w:r>
      <w:r w:rsidR="00E87515" w:rsidRPr="00D25AB1">
        <w:rPr>
          <w:szCs w:val="22"/>
        </w:rPr>
        <w:t>указывается один раз и действителен до подведения итогов закупочной процедуры</w:t>
      </w:r>
      <w:r w:rsidR="00E8751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&gt; от &lt;дата оферты&gt;.</w:t>
      </w:r>
    </w:p>
    <w:p w:rsidR="00CB2DD4" w:rsidRDefault="00E87515" w:rsidP="00CB2DD4">
      <w:pPr>
        <w:ind w:firstLine="567"/>
        <w:jc w:val="both"/>
        <w:rPr>
          <w:rFonts w:cs="Arial"/>
          <w:szCs w:val="22"/>
        </w:rPr>
      </w:pPr>
      <w:r w:rsidRPr="00D25AB1">
        <w:rPr>
          <w:szCs w:val="22"/>
        </w:rPr>
        <w:t xml:space="preserve">В случае полного или частичного </w:t>
      </w:r>
      <w:r w:rsidR="00546633">
        <w:rPr>
          <w:szCs w:val="22"/>
        </w:rPr>
        <w:t>отзыва</w:t>
      </w:r>
      <w:r w:rsidRPr="00D25AB1">
        <w:rPr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B2DD4">
        <w:rPr>
          <w:szCs w:val="22"/>
        </w:rPr>
        <w:t>.</w:t>
      </w:r>
    </w:p>
    <w:p w:rsidR="00E87515" w:rsidRDefault="00CB2DD4" w:rsidP="00CB2DD4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E87515" w:rsidRPr="00D25AB1">
        <w:rPr>
          <w:szCs w:val="22"/>
        </w:rPr>
        <w:t xml:space="preserve">Документы, предоставляемые нами в рамках предложения делать оферты № &lt;номер ПДО&gt; от &lt;дата ПДО&gt;, </w:t>
      </w:r>
      <w:r w:rsidR="00E87515">
        <w:rPr>
          <w:szCs w:val="22"/>
        </w:rPr>
        <w:t xml:space="preserve">как </w:t>
      </w:r>
      <w:r w:rsidR="00E87515" w:rsidRPr="00D25AB1">
        <w:rPr>
          <w:szCs w:val="22"/>
        </w:rPr>
        <w:t>по нашей инициативе</w:t>
      </w:r>
      <w:r w:rsidR="00E87515">
        <w:rPr>
          <w:szCs w:val="22"/>
        </w:rPr>
        <w:t>, так и</w:t>
      </w:r>
      <w:r w:rsidR="00E87515" w:rsidRPr="00D25AB1">
        <w:rPr>
          <w:szCs w:val="22"/>
        </w:rPr>
        <w:t xml:space="preserve"> в ответ на запросы со стороны ОАО «Славнефть-ЯНОС»</w:t>
      </w:r>
      <w:r w:rsidR="00E87515">
        <w:rPr>
          <w:szCs w:val="22"/>
        </w:rPr>
        <w:t xml:space="preserve">, </w:t>
      </w:r>
      <w:r w:rsidR="00E87515" w:rsidRPr="00D25AB1">
        <w:rPr>
          <w:szCs w:val="22"/>
        </w:rPr>
        <w:t>являются неотъемлемой частью нашей оферты.</w:t>
      </w:r>
    </w:p>
    <w:p w:rsidR="00CB2DD4" w:rsidRDefault="00E87515" w:rsidP="00CB2DD4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CB2DD4">
        <w:rPr>
          <w:szCs w:val="22"/>
        </w:rPr>
        <w:t>В случае</w:t>
      </w:r>
      <w:r w:rsidR="00CB2DD4"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="00546633">
        <w:rPr>
          <w:rFonts w:cs="Arial"/>
          <w:szCs w:val="22"/>
        </w:rPr>
        <w:t xml:space="preserve">на </w:t>
      </w:r>
      <w:r w:rsidR="00546633" w:rsidRPr="00546633">
        <w:rPr>
          <w:rFonts w:cs="Arial"/>
          <w:szCs w:val="22"/>
        </w:rPr>
        <w:t>закупку услуг обучению и аттестации специалистов Заказчика по неразрушающим методам контроля в соответствии с ПБ 03-440-02 «Правила аттестации персонала в о</w:t>
      </w:r>
      <w:r w:rsidR="00546633">
        <w:rPr>
          <w:rFonts w:cs="Arial"/>
          <w:szCs w:val="22"/>
        </w:rPr>
        <w:t>бласти неразрушающего контроля»</w:t>
      </w:r>
      <w:r>
        <w:t>,</w:t>
      </w:r>
      <w:r w:rsidR="00CB2DD4">
        <w:rPr>
          <w:rFonts w:cs="Arial"/>
          <w:b/>
          <w:szCs w:val="22"/>
        </w:rPr>
        <w:t xml:space="preserve"> </w:t>
      </w:r>
      <w:r w:rsidR="00CB2DD4" w:rsidRPr="00F221A0">
        <w:rPr>
          <w:rFonts w:cs="Arial"/>
          <w:szCs w:val="22"/>
        </w:rPr>
        <w:t>н</w:t>
      </w:r>
      <w:r w:rsidR="00CB2DD4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E87515" w:rsidP="00CB2DD4">
      <w:pPr>
        <w:ind w:firstLine="567"/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</w:t>
      </w:r>
      <w:r w:rsidR="00CB2DD4">
        <w:rPr>
          <w:szCs w:val="22"/>
        </w:rPr>
        <w:t xml:space="preserve">. </w:t>
      </w:r>
    </w:p>
    <w:p w:rsidR="00B445D7" w:rsidRPr="002E571A" w:rsidRDefault="00E87515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</w:t>
      </w:r>
      <w:r w:rsidR="00E87515">
        <w:rPr>
          <w:rFonts w:cs="Arial"/>
          <w:szCs w:val="22"/>
        </w:rPr>
        <w:t>_</w:t>
      </w:r>
      <w:r w:rsidRPr="002E571A">
        <w:rPr>
          <w:rFonts w:cs="Arial"/>
          <w:szCs w:val="22"/>
        </w:rPr>
        <w:t>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</w:t>
      </w:r>
      <w:r w:rsidR="00E87515">
        <w:rPr>
          <w:rFonts w:cs="Arial"/>
          <w:szCs w:val="22"/>
        </w:rPr>
        <w:t>_________________________</w:t>
      </w:r>
      <w:r w:rsidRPr="002E571A">
        <w:rPr>
          <w:rFonts w:cs="Arial"/>
          <w:szCs w:val="22"/>
        </w:rPr>
        <w:t>____________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БИК___</w:t>
      </w:r>
      <w:r w:rsidR="00546633">
        <w:rPr>
          <w:rFonts w:cs="Arial"/>
          <w:szCs w:val="22"/>
        </w:rPr>
        <w:t>_______________________________</w:t>
      </w:r>
      <w:r w:rsidRPr="002E571A">
        <w:rPr>
          <w:rFonts w:cs="Arial"/>
          <w:szCs w:val="22"/>
        </w:rPr>
        <w:t xml:space="preserve"> </w:t>
      </w:r>
    </w:p>
    <w:p w:rsidR="00B445D7" w:rsidRPr="002E571A" w:rsidRDefault="00B445D7" w:rsidP="003D62C3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3D62C3" w:rsidRDefault="00B445D7" w:rsidP="003D62C3">
      <w:pPr>
        <w:ind w:left="540"/>
        <w:jc w:val="both"/>
        <w:rPr>
          <w:rFonts w:cs="Arial"/>
          <w:szCs w:val="22"/>
        </w:rPr>
      </w:pPr>
      <w:r w:rsidRPr="00E87515">
        <w:rPr>
          <w:rFonts w:cs="Arial"/>
          <w:szCs w:val="22"/>
        </w:rPr>
        <w:t>Фамилии лиц, уполномоченных действовать от имени организации с правом подписи юри</w:t>
      </w:r>
      <w:r w:rsidR="00E87515" w:rsidRPr="00E87515">
        <w:rPr>
          <w:rFonts w:cs="Arial"/>
          <w:szCs w:val="22"/>
        </w:rPr>
        <w:t>дических и банковских док</w:t>
      </w:r>
      <w:r w:rsidR="00546633">
        <w:rPr>
          <w:rFonts w:cs="Arial"/>
          <w:szCs w:val="22"/>
        </w:rPr>
        <w:t>ументов</w:t>
      </w:r>
      <w:r w:rsidR="00E87515" w:rsidRPr="00E87515">
        <w:rPr>
          <w:rFonts w:cs="Arial"/>
          <w:szCs w:val="22"/>
        </w:rPr>
        <w:t>_____________________________</w:t>
      </w:r>
      <w:r w:rsidR="00546633">
        <w:rPr>
          <w:rFonts w:cs="Arial"/>
          <w:szCs w:val="22"/>
        </w:rPr>
        <w:t>_________</w:t>
      </w:r>
    </w:p>
    <w:p w:rsidR="00546633" w:rsidRDefault="00546633" w:rsidP="003D62C3">
      <w:pPr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_______________________________________________________________________</w:t>
      </w:r>
    </w:p>
    <w:p w:rsidR="003D62C3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E87515" w:rsidP="003D62C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 </w:t>
      </w:r>
      <w:r w:rsidR="003D62C3">
        <w:rPr>
          <w:rFonts w:cs="Arial"/>
          <w:szCs w:val="22"/>
        </w:rPr>
        <w:t>___</w:t>
      </w:r>
      <w:r w:rsidR="00B445D7" w:rsidRPr="002E571A">
        <w:rPr>
          <w:rFonts w:cs="Arial"/>
          <w:szCs w:val="22"/>
        </w:rPr>
        <w:t>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2C21AF" w:rsidP="001319DA">
      <w:pPr>
        <w:ind w:left="1416" w:firstLine="708"/>
        <w:rPr>
          <w:b/>
        </w:rPr>
      </w:pPr>
      <w:r>
        <w:rPr>
          <w:b/>
        </w:rPr>
        <w:lastRenderedPageBreak/>
        <w:t xml:space="preserve">                              </w:t>
      </w:r>
      <w:r w:rsidR="001319DA"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393853" w:rsidRPr="002E571A" w:rsidRDefault="00393853" w:rsidP="001319DA">
      <w:pPr>
        <w:jc w:val="center"/>
        <w:rPr>
          <w:rFonts w:cs="Arial"/>
          <w:szCs w:val="22"/>
        </w:rPr>
      </w:pPr>
    </w:p>
    <w:p w:rsidR="00393853" w:rsidRDefault="00393853" w:rsidP="00393853">
      <w:pPr>
        <w:ind w:left="6120"/>
      </w:pPr>
      <w:r>
        <w:t>"____" ______________ 20__ г.</w:t>
      </w:r>
    </w:p>
    <w:p w:rsidR="00393853" w:rsidRDefault="00393853" w:rsidP="00393853">
      <w:pPr>
        <w:pStyle w:val="23"/>
        <w:ind w:left="0" w:firstLine="567"/>
        <w:jc w:val="both"/>
      </w:pPr>
      <w:r>
        <w:t xml:space="preserve">_______________________________________________________ </w:t>
      </w:r>
      <w:r w:rsidRPr="003D62C3">
        <w:rPr>
          <w:rFonts w:ascii="Arial" w:hAnsi="Arial" w:cs="Arial"/>
          <w:sz w:val="22"/>
          <w:szCs w:val="22"/>
        </w:rPr>
        <w:t xml:space="preserve">направляет настоящую оферту ОАО "Славнефть-ЯНОС" с целью заключения договора на </w:t>
      </w:r>
      <w:r w:rsidRPr="003D62C3">
        <w:rPr>
          <w:rStyle w:val="aff7"/>
          <w:rFonts w:ascii="Arial" w:hAnsi="Arial" w:cs="Arial"/>
          <w:sz w:val="22"/>
          <w:szCs w:val="22"/>
        </w:rPr>
        <w:t xml:space="preserve">закупку </w:t>
      </w:r>
      <w:r w:rsidR="00546633" w:rsidRPr="003D62C3">
        <w:rPr>
          <w:rFonts w:ascii="Arial" w:hAnsi="Arial" w:cs="Arial"/>
          <w:sz w:val="22"/>
          <w:szCs w:val="22"/>
        </w:rPr>
        <w:t>услуг и</w:t>
      </w:r>
      <w:r w:rsidRPr="003D62C3">
        <w:rPr>
          <w:rFonts w:ascii="Arial" w:hAnsi="Arial" w:cs="Arial"/>
          <w:sz w:val="22"/>
          <w:szCs w:val="22"/>
        </w:rPr>
        <w:t xml:space="preserve">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3"/>
        <w:gridCol w:w="5043"/>
      </w:tblGrid>
      <w:tr w:rsidR="00393853" w:rsidRPr="003D62C3" w:rsidTr="003D62C3">
        <w:trPr>
          <w:trHeight w:val="1445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Наименование предмета оферты:</w:t>
            </w:r>
          </w:p>
        </w:tc>
        <w:tc>
          <w:tcPr>
            <w:tcW w:w="5173" w:type="dxa"/>
            <w:vAlign w:val="center"/>
          </w:tcPr>
          <w:p w:rsidR="00393853" w:rsidRPr="003D62C3" w:rsidRDefault="00E20D3B" w:rsidP="00E20D3B">
            <w:pPr>
              <w:tabs>
                <w:tab w:val="left" w:pos="3240"/>
              </w:tabs>
              <w:jc w:val="both"/>
              <w:rPr>
                <w:color w:val="000000"/>
                <w:szCs w:val="22"/>
              </w:rPr>
            </w:pPr>
            <w:r>
              <w:rPr>
                <w:szCs w:val="22"/>
              </w:rPr>
              <w:t>У</w:t>
            </w:r>
            <w:r w:rsidR="00546633" w:rsidRPr="00546633">
              <w:rPr>
                <w:szCs w:val="22"/>
              </w:rPr>
              <w:t>слуг</w:t>
            </w:r>
            <w:r>
              <w:rPr>
                <w:szCs w:val="22"/>
              </w:rPr>
              <w:t>и</w:t>
            </w:r>
            <w:r w:rsidR="00546633" w:rsidRPr="00546633">
              <w:rPr>
                <w:szCs w:val="22"/>
              </w:rPr>
              <w:t xml:space="preserve"> по обучению и аттестации специалистов Заказчика по неразрушающим методам контроля в соответствии с ПБ 03-440-02 «Правила аттестации персонала в области неразрушающего контроля».</w:t>
            </w:r>
          </w:p>
        </w:tc>
      </w:tr>
      <w:tr w:rsidR="00393853" w:rsidRPr="003D62C3" w:rsidTr="003D62C3">
        <w:trPr>
          <w:trHeight w:val="480"/>
        </w:trPr>
        <w:tc>
          <w:tcPr>
            <w:tcW w:w="4289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Сроки оказания услуг</w:t>
            </w:r>
          </w:p>
        </w:tc>
        <w:tc>
          <w:tcPr>
            <w:tcW w:w="5173" w:type="dxa"/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vAlign w:val="center"/>
          </w:tcPr>
          <w:p w:rsidR="00393853" w:rsidRPr="003D62C3" w:rsidRDefault="00393853" w:rsidP="00E20D3B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(без НДС</w:t>
            </w:r>
            <w:r w:rsidR="00E20D3B">
              <w:rPr>
                <w:szCs w:val="22"/>
              </w:rPr>
              <w:t>)</w:t>
            </w:r>
          </w:p>
        </w:tc>
        <w:tc>
          <w:tcPr>
            <w:tcW w:w="5173" w:type="dxa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bottom w:val="single" w:sz="4" w:space="0" w:color="auto"/>
            </w:tcBorders>
            <w:vAlign w:val="center"/>
          </w:tcPr>
          <w:p w:rsidR="00393853" w:rsidRPr="003D62C3" w:rsidRDefault="00393853" w:rsidP="00E20D3B">
            <w:pPr>
              <w:tabs>
                <w:tab w:val="left" w:pos="2880"/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 xml:space="preserve">Полная стоимость услуг в </w:t>
            </w:r>
            <w:r w:rsidR="004F3A34">
              <w:rPr>
                <w:szCs w:val="22"/>
              </w:rPr>
              <w:t>руб.</w:t>
            </w:r>
            <w:r w:rsidRPr="003D62C3">
              <w:rPr>
                <w:szCs w:val="22"/>
              </w:rPr>
              <w:t xml:space="preserve"> (с учетом НДС</w:t>
            </w:r>
            <w:r w:rsidR="00E20D3B">
              <w:rPr>
                <w:szCs w:val="22"/>
              </w:rPr>
              <w:t>)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9385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  <w:r w:rsidRPr="003D62C3">
              <w:rPr>
                <w:szCs w:val="22"/>
              </w:rPr>
              <w:t>Наличие скидок или условия их получения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93853" w:rsidRPr="003D62C3" w:rsidRDefault="0039385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  <w:lang w:val="en-US"/>
              </w:rPr>
            </w:pPr>
            <w:r w:rsidRPr="003D62C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5173" w:type="dxa"/>
            <w:tcBorders>
              <w:top w:val="single" w:sz="4" w:space="0" w:color="auto"/>
              <w:bottom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  <w:tr w:rsidR="003D62C3" w:rsidRPr="003D62C3" w:rsidTr="003D62C3">
        <w:trPr>
          <w:trHeight w:val="675"/>
        </w:trPr>
        <w:tc>
          <w:tcPr>
            <w:tcW w:w="4289" w:type="dxa"/>
            <w:tcBorders>
              <w:top w:val="single" w:sz="4" w:space="0" w:color="auto"/>
            </w:tcBorders>
          </w:tcPr>
          <w:p w:rsidR="003D62C3" w:rsidRPr="003D62C3" w:rsidRDefault="003D62C3" w:rsidP="00554E82">
            <w:pPr>
              <w:tabs>
                <w:tab w:val="left" w:pos="3240"/>
              </w:tabs>
              <w:rPr>
                <w:rFonts w:cs="Arial"/>
                <w:szCs w:val="22"/>
              </w:rPr>
            </w:pPr>
            <w:r w:rsidRPr="003D62C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5173" w:type="dxa"/>
            <w:tcBorders>
              <w:top w:val="single" w:sz="4" w:space="0" w:color="auto"/>
            </w:tcBorders>
          </w:tcPr>
          <w:p w:rsidR="003D62C3" w:rsidRPr="003D62C3" w:rsidRDefault="003D62C3" w:rsidP="00393853">
            <w:pPr>
              <w:tabs>
                <w:tab w:val="left" w:pos="3240"/>
              </w:tabs>
              <w:rPr>
                <w:szCs w:val="22"/>
              </w:rPr>
            </w:pPr>
          </w:p>
        </w:tc>
      </w:tr>
    </w:tbl>
    <w:p w:rsidR="00393853" w:rsidRPr="003D62C3" w:rsidRDefault="00393853" w:rsidP="00393853">
      <w:pPr>
        <w:rPr>
          <w:b/>
          <w:bCs/>
          <w:szCs w:val="22"/>
        </w:rPr>
      </w:pP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D62C3" w:rsidRPr="003D62C3" w:rsidRDefault="00E20D3B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>Дата,</w:t>
      </w:r>
      <w:r w:rsidR="003D62C3" w:rsidRPr="003D62C3">
        <w:rPr>
          <w:rFonts w:cs="Arial"/>
          <w:szCs w:val="22"/>
        </w:rPr>
        <w:t xml:space="preserve"> указанная в уведомлении </w:t>
      </w:r>
      <w:r w:rsidRPr="003D62C3">
        <w:rPr>
          <w:rFonts w:cs="Arial"/>
          <w:szCs w:val="22"/>
        </w:rPr>
        <w:t>победителю,</w:t>
      </w:r>
      <w:r w:rsidR="003D62C3" w:rsidRPr="003D62C3">
        <w:rPr>
          <w:rFonts w:cs="Arial"/>
          <w:szCs w:val="22"/>
        </w:rPr>
        <w:t xml:space="preserve"> является датой акцепта оферты и датой заключения договора.</w:t>
      </w:r>
    </w:p>
    <w:p w:rsidR="003D62C3" w:rsidRPr="003D62C3" w:rsidRDefault="003D62C3" w:rsidP="003D62C3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3D62C3">
        <w:rPr>
          <w:rFonts w:cs="Arial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</w:t>
      </w:r>
      <w:r w:rsidRPr="003D62C3">
        <w:rPr>
          <w:rFonts w:cs="Arial"/>
          <w:szCs w:val="22"/>
        </w:rPr>
        <w:lastRenderedPageBreak/>
        <w:t xml:space="preserve">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3D62C3" w:rsidRPr="00D27C89" w:rsidRDefault="003D62C3" w:rsidP="003D62C3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Cs w:val="22"/>
        </w:rPr>
      </w:pPr>
      <w:r w:rsidRPr="003D62C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2C21AF" w:rsidRDefault="002C21AF" w:rsidP="00AE31FD">
      <w:pPr>
        <w:spacing w:before="0" w:line="276" w:lineRule="auto"/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E20D3B" w:rsidRDefault="006A56BD" w:rsidP="00E20D3B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E20D3B" w:rsidRPr="00E20D3B">
        <w:rPr>
          <w:rFonts w:ascii="Times New Roman" w:hAnsi="Times New Roman"/>
          <w:sz w:val="24"/>
        </w:rPr>
        <w:t>510-ОВ-2018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7</w:t>
      </w:r>
    </w:p>
    <w:p w:rsidR="006A56BD" w:rsidRPr="00E20D3B" w:rsidRDefault="006A56BD" w:rsidP="00E20D3B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E20D3B" w:rsidRPr="00E20D3B">
        <w:rPr>
          <w:rFonts w:ascii="Times New Roman" w:hAnsi="Times New Roman"/>
          <w:sz w:val="24"/>
        </w:rPr>
        <w:t>510-ОВ-2018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r w:rsidR="00204DAC" w:rsidRPr="006D05A8">
        <w:rPr>
          <w:rFonts w:ascii="Times New Roman" w:hAnsi="Times New Roman"/>
          <w:bCs/>
          <w:sz w:val="24"/>
        </w:rPr>
        <w:t>_ (</w:t>
      </w:r>
      <w:r w:rsidRPr="006D05A8">
        <w:rPr>
          <w:rFonts w:ascii="Times New Roman" w:hAnsi="Times New Roman"/>
          <w:bCs/>
          <w:sz w:val="24"/>
        </w:rPr>
        <w:t>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D53E31" w:rsidRDefault="006A56BD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2F25C4">
        <w:rPr>
          <w:rFonts w:ascii="Times New Roman" w:hAnsi="Times New Roman"/>
          <w:b/>
          <w:bCs/>
          <w:sz w:val="24"/>
        </w:rPr>
        <w:t>8</w:t>
      </w:r>
    </w:p>
    <w:p w:rsidR="006A56BD" w:rsidRPr="00E20D3B" w:rsidRDefault="006A56BD" w:rsidP="00E20D3B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</w:t>
      </w:r>
      <w:r w:rsidR="00E20D3B" w:rsidRPr="00E20D3B">
        <w:rPr>
          <w:rFonts w:ascii="Times New Roman" w:hAnsi="Times New Roman"/>
          <w:sz w:val="24"/>
        </w:rPr>
        <w:t>510-ОВ-2018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F59" w:rsidRDefault="00F04F59" w:rsidP="00FB07D9">
      <w:pPr>
        <w:spacing w:before="0"/>
      </w:pPr>
      <w:r>
        <w:separator/>
      </w:r>
    </w:p>
  </w:endnote>
  <w:endnote w:type="continuationSeparator" w:id="0">
    <w:p w:rsidR="00F04F59" w:rsidRDefault="00F04F59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F59" w:rsidRDefault="00F04F59" w:rsidP="00FB07D9">
      <w:pPr>
        <w:spacing w:before="0"/>
      </w:pPr>
      <w:r>
        <w:separator/>
      </w:r>
    </w:p>
  </w:footnote>
  <w:footnote w:type="continuationSeparator" w:id="0">
    <w:p w:rsidR="00F04F59" w:rsidRDefault="00F04F59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6"/>
  </w:num>
  <w:num w:numId="11">
    <w:abstractNumId w:val="1"/>
  </w:num>
  <w:num w:numId="12">
    <w:abstractNumId w:val="3"/>
  </w:num>
  <w:num w:numId="13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01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B62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4FE4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BBE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1E3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4DAC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C4E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4E0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5AD5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0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9C9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A34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633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A7A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2B1A"/>
    <w:rsid w:val="0065338C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2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5C8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381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CD1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448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529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077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4D7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918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8EE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24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A80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1B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0D3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75D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8FD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483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4F59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57E02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805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1FD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20B6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0E782-5766-4F0E-B3D2-670E880D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  <w:style w:type="paragraph" w:customStyle="1" w:styleId="51">
    <w:name w:val="Основной текст5"/>
    <w:basedOn w:val="a6"/>
    <w:rsid w:val="00B709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13</cp:revision>
  <cp:lastPrinted>2018-10-17T13:21:00Z</cp:lastPrinted>
  <dcterms:created xsi:type="dcterms:W3CDTF">2018-09-25T14:27:00Z</dcterms:created>
  <dcterms:modified xsi:type="dcterms:W3CDTF">2018-10-17T13:22:00Z</dcterms:modified>
</cp:coreProperties>
</file>